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2AF36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</w:t>
      </w:r>
      <w:r w:rsidR="0031118C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F2E94B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1118C" w:rsidRPr="00926D6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https://zakazky.zcu.cz/contract_display_6133.html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B170AC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02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31118C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8D11" w14:textId="77777777" w:rsidR="000A08C1" w:rsidRDefault="000A08C1" w:rsidP="00795AAC">
      <w:r>
        <w:separator/>
      </w:r>
    </w:p>
  </w:endnote>
  <w:endnote w:type="continuationSeparator" w:id="0">
    <w:p w14:paraId="78617293" w14:textId="77777777" w:rsidR="000A08C1" w:rsidRDefault="000A08C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3421C" w14:textId="77777777" w:rsidR="000A08C1" w:rsidRDefault="000A08C1" w:rsidP="00795AAC">
      <w:r>
        <w:separator/>
      </w:r>
    </w:p>
  </w:footnote>
  <w:footnote w:type="continuationSeparator" w:id="0">
    <w:p w14:paraId="07FA9D21" w14:textId="77777777" w:rsidR="000A08C1" w:rsidRDefault="000A08C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3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w6WM11XR+EnEKjSn9v1g7vz1DGm8G36Crnpcb9kthbI=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e16fiD3tbLFeasHamdJUz5f9GoD5bBS0KZncPZBpeSg=</DigestValue>
    </Reference>
  </SignedInfo>
  <SignatureValue>h2x6xglUMk1z5ft+rWgpyTjnMnQXT9dHBNpk03uzmFSUIfH5gKYO3hTeh82HOYatjXHKd32Cbzhj
9aK7HKTGF5LVASvuTxOzRse8zP+4obqt1Rlt1/i5Y6JG3RKoCMKkiKNQIPUvGRtHIcHa7CWTRIbd
XlndssF76tU4N5STyydm/+blu9vpwzn0302SgAgntE5BS6lti+wgy+p07Fs1oUeQguGGR0HY7L+K
cX+HVEIZlJVtTDsgmxe5GdY4+lLhCM/nm+m6gSA6U6BskU7Aw9idVIlygo9NmMcprTs6ViEGX3fp
4iuN2PpBeB7x0oSgDtgngTPLAPN+wD5kHch93Q==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Z/9yYXA+bnjImXdo1lWQCCtLy04D1F0rnQPxqYsDO0k=</DigestValue>
      </Reference>
      <Reference URI="/word/document.xml?ContentType=application/vnd.openxmlformats-officedocument.wordprocessingml.document.main+xml">
        <DigestMethod Algorithm="http://www.w3.org/2001/04/xmlenc#sha256"/>
        <DigestValue>RIn+QcjsTTQdFDyIAaNtzYo3Y3N3a5eoqvs7kx2xvEQ=</DigestValue>
      </Reference>
      <Reference URI="/word/endnotes.xml?ContentType=application/vnd.openxmlformats-officedocument.wordprocessingml.endnotes+xml">
        <DigestMethod Algorithm="http://www.w3.org/2001/04/xmlenc#sha256"/>
        <DigestValue>jRCSefQ1l7M67rrR3kPoygscqncptrRM8TJpR8/OR6o=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u+rJ6ltyxtIEA/R8Jxr3bIQKMbmHYDTqK3B9lEujq30=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ZLXzIibcS3UzwArvrvkaSYJiIsP/GmmYdZVyuLVWGdc=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2023-07-18T11:32:38Z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2023-07-18T11:32:38Z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2187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41</cp:revision>
  <cp:lastPrinted>2018-08-08T13:48:00Z</cp:lastPrinted>
  <dcterms:created xsi:type="dcterms:W3CDTF">2022-05-19T08:18:00Z</dcterms:created>
  <dcterms:modified xsi:type="dcterms:W3CDTF">2023-07-18T11:31:00Z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